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4083" w:rsidRDefault="00F94083" w:rsidP="00F940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F94083" w:rsidRDefault="00F94083" w:rsidP="00F940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F94083" w:rsidRDefault="00F94083" w:rsidP="00F94083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F94083" w:rsidRDefault="00F94083" w:rsidP="00F94083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mięsa, wędlin i drobiu zwanych w dalszej części umowy towarami lub produktami, których asortyment, ilość i ceny jednostkowe określone są w formularzu asortymentowo -  ilościowo – cenowym, stanowiącym załącznik nr 2 do niniejszej umowy. </w:t>
      </w:r>
    </w:p>
    <w:p w:rsidR="00F94083" w:rsidRDefault="00F94083" w:rsidP="00F940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F94083" w:rsidRDefault="00F94083" w:rsidP="00F940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F94083" w:rsidRDefault="00F94083" w:rsidP="00F940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F94083" w:rsidRDefault="00F94083" w:rsidP="00F9408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F94083" w:rsidRDefault="00F94083" w:rsidP="00F94083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F94083" w:rsidRDefault="00F94083" w:rsidP="00F940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F94083" w:rsidRDefault="00F94083" w:rsidP="00F940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F94083" w:rsidRDefault="00F94083" w:rsidP="00F940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F94083" w:rsidRDefault="00F94083" w:rsidP="00F9408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F94083" w:rsidRDefault="00F94083" w:rsidP="00F940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F94083" w:rsidRDefault="00F94083" w:rsidP="00F9408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F94083" w:rsidRDefault="00F94083" w:rsidP="00F9408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>Dostawa mięsa, wędlin i drobiu następować będzie 5 razy 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 xml:space="preserve"> oraz w razie potrzeby również w soboty.</w:t>
      </w:r>
    </w:p>
    <w:p w:rsidR="00F94083" w:rsidRDefault="00F94083" w:rsidP="00F940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5 razy w tygodniu - od poniedziałku do piątku w godzinach od 7.30 do 8.30.</w:t>
      </w:r>
    </w:p>
    <w:p w:rsidR="00F94083" w:rsidRDefault="00F94083" w:rsidP="00F940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18CB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F94083" w:rsidRPr="004518CB" w:rsidRDefault="00F94083" w:rsidP="00F940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określonego asortymentu, odpowiednio pokrojonego, poporcjowanego i zapakowanego próżniowo wraz z czytelną etykietą wraz z naliczeniem dodatkowych kosztów uwzględnionych w Formularzu asortymentowo-ilościowo-cenowym.</w:t>
      </w:r>
    </w:p>
    <w:p w:rsidR="00F94083" w:rsidRDefault="00F94083" w:rsidP="00F940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F94083" w:rsidRDefault="00F94083" w:rsidP="00F9408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F94083" w:rsidRDefault="00F94083" w:rsidP="00F940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F94083" w:rsidRDefault="00F94083" w:rsidP="00F940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F94083" w:rsidRDefault="00F94083" w:rsidP="00F940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F94083" w:rsidRDefault="00F94083" w:rsidP="00F940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F94083" w:rsidRPr="00521EDC" w:rsidRDefault="00F94083" w:rsidP="00F9408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F94083" w:rsidRDefault="00F94083" w:rsidP="00F9408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F94083" w:rsidRDefault="00F94083" w:rsidP="00F9408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F94083" w:rsidRDefault="00F94083" w:rsidP="00F9408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F94083" w:rsidRDefault="00F94083" w:rsidP="00F9408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94083" w:rsidRDefault="00F94083" w:rsidP="00F9408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F94083" w:rsidRDefault="00F94083" w:rsidP="00F940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F94083" w:rsidRDefault="00F94083" w:rsidP="00F9408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F94083" w:rsidRDefault="00F94083" w:rsidP="00F9408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F94083" w:rsidRDefault="00F94083" w:rsidP="00F9408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F94083" w:rsidRDefault="00F94083" w:rsidP="00F940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F94083" w:rsidRDefault="00F94083" w:rsidP="00F940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F94083" w:rsidRDefault="00F94083" w:rsidP="00F940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>Dz.U.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F94083" w:rsidRDefault="00F94083" w:rsidP="00F940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F94083" w:rsidRDefault="00F94083" w:rsidP="00F9408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F94083" w:rsidRPr="005C3BBE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Pr="005C3BBE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F94083" w:rsidRPr="005C3BBE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4083" w:rsidRPr="00823C42" w:rsidRDefault="00F94083" w:rsidP="00F94083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F94083" w:rsidRPr="00823C42" w:rsidRDefault="00F94083" w:rsidP="00F94083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F94083" w:rsidRPr="00823C42" w:rsidRDefault="00F94083" w:rsidP="00F94083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F94083" w:rsidRPr="00823C42" w:rsidRDefault="00F94083" w:rsidP="00F94083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F94083" w:rsidRPr="005C3BBE" w:rsidRDefault="00F94083" w:rsidP="00F94083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F94083" w:rsidRDefault="00F94083" w:rsidP="00F9408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F94083" w:rsidRDefault="00F94083" w:rsidP="00F9408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F94083" w:rsidRDefault="00F94083" w:rsidP="00F9408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F94083" w:rsidRDefault="00F94083" w:rsidP="00F94083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F94083" w:rsidRDefault="00F94083" w:rsidP="00F94083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F94083" w:rsidRDefault="00F94083" w:rsidP="00F94083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F94083" w:rsidRDefault="00F94083" w:rsidP="00F9408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F94083" w:rsidRDefault="00F94083" w:rsidP="00F94083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F94083" w:rsidRDefault="00F94083" w:rsidP="00F940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F94083" w:rsidRDefault="00F94083" w:rsidP="00F940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F94083" w:rsidRDefault="00F94083" w:rsidP="00F9408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F94083" w:rsidRDefault="00F94083" w:rsidP="00F94083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F94083" w:rsidRDefault="00F94083" w:rsidP="00F94083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F94083" w:rsidRDefault="00F94083" w:rsidP="00F940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F94083" w:rsidRDefault="00F94083" w:rsidP="00F9408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F94083" w:rsidRDefault="00F94083" w:rsidP="00F9408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083" w:rsidRDefault="00F94083" w:rsidP="00F940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F94083" w:rsidRDefault="00F94083" w:rsidP="00F94083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F94083" w:rsidRDefault="00F94083" w:rsidP="00F94083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24647669">
    <w:abstractNumId w:val="0"/>
  </w:num>
  <w:num w:numId="2" w16cid:durableId="1501460826">
    <w:abstractNumId w:val="11"/>
    <w:lvlOverride w:ilvl="0">
      <w:startOverride w:val="1"/>
    </w:lvlOverride>
  </w:num>
  <w:num w:numId="3" w16cid:durableId="903025734">
    <w:abstractNumId w:val="9"/>
    <w:lvlOverride w:ilvl="0">
      <w:startOverride w:val="1"/>
    </w:lvlOverride>
  </w:num>
  <w:num w:numId="4" w16cid:durableId="1812820146">
    <w:abstractNumId w:val="0"/>
    <w:lvlOverride w:ilvl="0">
      <w:startOverride w:val="1"/>
    </w:lvlOverride>
  </w:num>
  <w:num w:numId="5" w16cid:durableId="210729881">
    <w:abstractNumId w:val="7"/>
    <w:lvlOverride w:ilvl="0">
      <w:startOverride w:val="1"/>
    </w:lvlOverride>
  </w:num>
  <w:num w:numId="6" w16cid:durableId="1686207374">
    <w:abstractNumId w:val="2"/>
    <w:lvlOverride w:ilvl="0">
      <w:startOverride w:val="1"/>
    </w:lvlOverride>
  </w:num>
  <w:num w:numId="7" w16cid:durableId="1663000543">
    <w:abstractNumId w:val="5"/>
    <w:lvlOverride w:ilvl="0">
      <w:startOverride w:val="1"/>
    </w:lvlOverride>
  </w:num>
  <w:num w:numId="8" w16cid:durableId="471676452">
    <w:abstractNumId w:val="10"/>
    <w:lvlOverride w:ilvl="0">
      <w:startOverride w:val="1"/>
    </w:lvlOverride>
  </w:num>
  <w:num w:numId="9" w16cid:durableId="243801826">
    <w:abstractNumId w:val="1"/>
    <w:lvlOverride w:ilvl="0">
      <w:startOverride w:val="1"/>
    </w:lvlOverride>
  </w:num>
  <w:num w:numId="10" w16cid:durableId="541207420">
    <w:abstractNumId w:val="4"/>
    <w:lvlOverride w:ilvl="0">
      <w:startOverride w:val="1"/>
    </w:lvlOverride>
  </w:num>
  <w:num w:numId="11" w16cid:durableId="685211580">
    <w:abstractNumId w:val="3"/>
    <w:lvlOverride w:ilvl="0">
      <w:startOverride w:val="1"/>
    </w:lvlOverride>
  </w:num>
  <w:num w:numId="12" w16cid:durableId="1394965416">
    <w:abstractNumId w:val="6"/>
    <w:lvlOverride w:ilvl="0">
      <w:startOverride w:val="1"/>
    </w:lvlOverride>
  </w:num>
  <w:num w:numId="13" w16cid:durableId="1668249357">
    <w:abstractNumId w:val="8"/>
    <w:lvlOverride w:ilvl="0">
      <w:startOverride w:val="1"/>
    </w:lvlOverride>
  </w:num>
  <w:num w:numId="14" w16cid:durableId="18576885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44441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83"/>
    <w:rsid w:val="0038456A"/>
    <w:rsid w:val="00620B3C"/>
    <w:rsid w:val="00726C89"/>
    <w:rsid w:val="00967CF2"/>
    <w:rsid w:val="00A83FD3"/>
    <w:rsid w:val="00F9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C976"/>
  <w15:chartTrackingRefBased/>
  <w15:docId w15:val="{558B6F59-A94F-4907-AD1A-757EE768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08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0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40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40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40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0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0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0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0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0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0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40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0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0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0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0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0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0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0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40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4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40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40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40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40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40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408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0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0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083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F9408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94083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F94083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F9408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408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1679</Words>
  <Characters>10076</Characters>
  <Application>Microsoft Office Word</Application>
  <DocSecurity>0</DocSecurity>
  <Lines>83</Lines>
  <Paragraphs>23</Paragraphs>
  <ScaleCrop>false</ScaleCrop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2025-05-20T10:18:00Z</dcterms:created>
  <dcterms:modified xsi:type="dcterms:W3CDTF">2025-05-20T10:22:00Z</dcterms:modified>
</cp:coreProperties>
</file>